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0741EAF1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240A5E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 w:rsidRPr="00C9253E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C9B8BEC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6538F9C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0EB93A54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717713BB" w14:textId="72FF5625" w:rsidR="009C2813" w:rsidRPr="00C9253E" w:rsidRDefault="00240A5E" w:rsidP="00240A5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9C2813"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5CC8A" w14:textId="77777777" w:rsidR="00D15DFA" w:rsidRDefault="00D15DFA" w:rsidP="00AC1A4B">
      <w:r>
        <w:separator/>
      </w:r>
    </w:p>
  </w:endnote>
  <w:endnote w:type="continuationSeparator" w:id="0">
    <w:p w14:paraId="62FCE718" w14:textId="77777777" w:rsidR="00D15DFA" w:rsidRDefault="00D15DF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4B7440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4B7440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59B35" w14:textId="77777777" w:rsidR="00D15DFA" w:rsidRDefault="00D15DFA" w:rsidP="00AC1A4B">
      <w:r>
        <w:separator/>
      </w:r>
    </w:p>
  </w:footnote>
  <w:footnote w:type="continuationSeparator" w:id="0">
    <w:p w14:paraId="18BF3A99" w14:textId="77777777" w:rsidR="00D15DFA" w:rsidRDefault="00D15DF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FFD366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B7440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A5E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D3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440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8D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5DFA"/>
    <w:rsid w:val="00D17425"/>
    <w:rsid w:val="00D17B1E"/>
    <w:rsid w:val="00D2088B"/>
    <w:rsid w:val="00D23926"/>
    <w:rsid w:val="00D23E5D"/>
    <w:rsid w:val="00D25A6C"/>
    <w:rsid w:val="00D25E12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9EFCA-19F0-4E5A-8C13-64BFCEF9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2022-09-22T08:23:00Z</dcterms:modified>
</cp:coreProperties>
</file>